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13CCD71" w14:textId="77777777" w:rsidR="00CF6FEB" w:rsidRPr="002D606B" w:rsidRDefault="00CF6FEB" w:rsidP="000E5E78">
      <w:pPr>
        <w:jc w:val="both"/>
        <w:rPr>
          <w:rFonts w:cs="Calibri"/>
          <w:b/>
        </w:rPr>
      </w:pPr>
    </w:p>
    <w:p w14:paraId="1B52900C" w14:textId="77777777" w:rsidR="000E5E78" w:rsidRPr="00BA1266" w:rsidRDefault="000E5E78" w:rsidP="00BA1266">
      <w:pPr>
        <w:jc w:val="right"/>
        <w:rPr>
          <w:rFonts w:cs="Calibri"/>
          <w:b/>
          <w:sz w:val="24"/>
          <w:szCs w:val="24"/>
        </w:rPr>
      </w:pPr>
      <w:r w:rsidRPr="00BA1266">
        <w:rPr>
          <w:rFonts w:cs="Calibri"/>
          <w:b/>
          <w:sz w:val="24"/>
          <w:szCs w:val="24"/>
        </w:rPr>
        <w:t xml:space="preserve">Załącznik nr </w:t>
      </w:r>
      <w:r w:rsidR="00CF6FEB" w:rsidRPr="00BA1266">
        <w:rPr>
          <w:rFonts w:cs="Calibri"/>
          <w:b/>
          <w:sz w:val="24"/>
          <w:szCs w:val="24"/>
        </w:rPr>
        <w:t>3</w:t>
      </w:r>
      <w:r w:rsidRPr="00BA1266">
        <w:rPr>
          <w:rFonts w:cs="Calibri"/>
          <w:b/>
          <w:sz w:val="24"/>
          <w:szCs w:val="24"/>
        </w:rPr>
        <w:t xml:space="preserve"> </w:t>
      </w:r>
    </w:p>
    <w:p w14:paraId="6BBB4D77" w14:textId="77777777" w:rsidR="00BA1266" w:rsidRPr="00BA1266" w:rsidRDefault="00BA1266" w:rsidP="000E5E78">
      <w:pPr>
        <w:jc w:val="both"/>
        <w:rPr>
          <w:rFonts w:cs="Calibri"/>
          <w:b/>
          <w:sz w:val="24"/>
          <w:szCs w:val="24"/>
        </w:rPr>
      </w:pPr>
    </w:p>
    <w:p w14:paraId="496CE065" w14:textId="77777777" w:rsidR="000E5E78" w:rsidRPr="00BA1266" w:rsidRDefault="000E5E78" w:rsidP="000E5E78">
      <w:pPr>
        <w:jc w:val="center"/>
        <w:rPr>
          <w:rFonts w:cs="Calibri"/>
          <w:b/>
          <w:sz w:val="24"/>
          <w:szCs w:val="24"/>
        </w:rPr>
      </w:pPr>
      <w:r w:rsidRPr="00BA1266">
        <w:rPr>
          <w:rFonts w:cs="Calibri"/>
          <w:b/>
          <w:sz w:val="24"/>
          <w:szCs w:val="24"/>
        </w:rPr>
        <w:t>OŚWIADCZENIE ZWIĄZANE Z USTAWĄ O SZCZEGÓLNYCH ROZWIĄZANIACH W ZAKRESIE PRZECIWDZIAŁANIA WSPIERANIU AGRESJI NA UKRAINĘ ORAZ SŁUŻĄCYCH OCHRONIE BEZPIECZEŃSTWA NARODOWEGO</w:t>
      </w:r>
    </w:p>
    <w:p w14:paraId="70E959D5" w14:textId="77777777" w:rsidR="000E5E78" w:rsidRPr="00BA1266" w:rsidRDefault="000E5E78" w:rsidP="000E5E78">
      <w:pPr>
        <w:jc w:val="center"/>
        <w:rPr>
          <w:rFonts w:cs="Calibri"/>
          <w:sz w:val="24"/>
          <w:szCs w:val="24"/>
        </w:rPr>
      </w:pPr>
    </w:p>
    <w:p w14:paraId="432823BC" w14:textId="77777777" w:rsidR="000E5E78" w:rsidRPr="00BA1266" w:rsidRDefault="000E5E78" w:rsidP="00BA1266">
      <w:pPr>
        <w:spacing w:after="60" w:line="360" w:lineRule="auto"/>
        <w:ind w:firstLine="708"/>
        <w:rPr>
          <w:rFonts w:cs="Calibri"/>
          <w:sz w:val="24"/>
          <w:szCs w:val="24"/>
        </w:rPr>
      </w:pPr>
      <w:r w:rsidRPr="00BA1266">
        <w:rPr>
          <w:rFonts w:cs="Calibri"/>
          <w:sz w:val="24"/>
          <w:szCs w:val="24"/>
        </w:rPr>
        <w:t>Oświadczam, że nie podlegam wykluczeniu z udziału w postępowaniu na podstawie art. 7 ust. 1 ustawy z dnia 13 kwietnia 2022 r. o szczególnych rozwiązaniach w zakresie przeciwdziałania wspieraniu agresji na Ukrainę oraz służących ochronie bezpieczeństwa narodowego.</w:t>
      </w:r>
    </w:p>
    <w:p w14:paraId="75EFB7BD" w14:textId="77777777" w:rsidR="000E5E78" w:rsidRPr="00BA1266" w:rsidRDefault="000E5E78" w:rsidP="000E5E78">
      <w:pPr>
        <w:suppressAutoHyphens w:val="0"/>
        <w:spacing w:after="0" w:line="240" w:lineRule="auto"/>
        <w:jc w:val="both"/>
        <w:rPr>
          <w:rFonts w:cs="Calibri"/>
          <w:sz w:val="24"/>
          <w:szCs w:val="24"/>
        </w:rPr>
      </w:pPr>
    </w:p>
    <w:p w14:paraId="0868C2B4" w14:textId="77777777" w:rsidR="000E5E78" w:rsidRPr="002D606B" w:rsidRDefault="000E5E78" w:rsidP="000E5E78">
      <w:pPr>
        <w:suppressAutoHyphens w:val="0"/>
        <w:spacing w:after="0" w:line="240" w:lineRule="auto"/>
        <w:jc w:val="both"/>
        <w:rPr>
          <w:rFonts w:cs="Calibri"/>
        </w:rPr>
      </w:pPr>
    </w:p>
    <w:p w14:paraId="36021C61" w14:textId="77777777" w:rsidR="000E5E78" w:rsidRPr="002D606B" w:rsidRDefault="000E5E78" w:rsidP="000E5E78">
      <w:pPr>
        <w:pStyle w:val="Stopka"/>
        <w:tabs>
          <w:tab w:val="clear" w:pos="4536"/>
          <w:tab w:val="clear" w:pos="9072"/>
        </w:tabs>
        <w:spacing w:before="480" w:after="200"/>
        <w:ind w:left="4247"/>
      </w:pPr>
      <w:r w:rsidRPr="002D606B">
        <w:rPr>
          <w:rFonts w:cs="Calibri"/>
        </w:rPr>
        <w:t xml:space="preserve">                                             </w:t>
      </w:r>
      <w:r w:rsidRPr="002D606B">
        <w:rPr>
          <w:rFonts w:cs="Calibri"/>
        </w:rPr>
        <w:tab/>
      </w:r>
      <w:r w:rsidRPr="002D606B">
        <w:rPr>
          <w:rFonts w:cs="Calibri"/>
        </w:rPr>
        <w:tab/>
      </w:r>
      <w:r w:rsidRPr="002D606B">
        <w:rPr>
          <w:rFonts w:cs="Calibri"/>
        </w:rPr>
        <w:tab/>
        <w:t xml:space="preserve">  ......................................................................................</w:t>
      </w:r>
    </w:p>
    <w:p w14:paraId="0A07766E" w14:textId="77777777" w:rsidR="000E5E78" w:rsidRPr="002D606B" w:rsidRDefault="007155DE" w:rsidP="000E5E78">
      <w:pPr>
        <w:spacing w:after="0" w:line="259" w:lineRule="auto"/>
      </w:pPr>
      <w:r w:rsidRPr="002D606B">
        <w:rPr>
          <w:rFonts w:cs="Calibri"/>
        </w:rPr>
        <w:tab/>
      </w:r>
      <w:r w:rsidRPr="002D606B">
        <w:rPr>
          <w:rFonts w:cs="Calibri"/>
        </w:rPr>
        <w:tab/>
      </w:r>
      <w:r w:rsidRPr="002D606B">
        <w:rPr>
          <w:rFonts w:cs="Calibri"/>
        </w:rPr>
        <w:tab/>
      </w:r>
      <w:r w:rsidRPr="002D606B">
        <w:rPr>
          <w:rFonts w:cs="Calibri"/>
        </w:rPr>
        <w:tab/>
        <w:t xml:space="preserve">  </w:t>
      </w:r>
      <w:r w:rsidRPr="002D606B">
        <w:rPr>
          <w:rFonts w:cs="Calibri"/>
        </w:rPr>
        <w:tab/>
      </w:r>
      <w:r w:rsidRPr="002D606B">
        <w:rPr>
          <w:rFonts w:cs="Calibri"/>
        </w:rPr>
        <w:tab/>
      </w:r>
      <w:r w:rsidR="000E5E78" w:rsidRPr="002D606B">
        <w:rPr>
          <w:rFonts w:cs="Calibri"/>
        </w:rPr>
        <w:t xml:space="preserve">   </w:t>
      </w:r>
      <w:r w:rsidR="000E5E78" w:rsidRPr="002D606B">
        <w:rPr>
          <w:rFonts w:cs="Calibri"/>
          <w:sz w:val="18"/>
          <w:szCs w:val="18"/>
        </w:rPr>
        <w:t xml:space="preserve">(data i podpis osoby uprawnionej do reprezentacji </w:t>
      </w:r>
      <w:r w:rsidRPr="002D606B">
        <w:rPr>
          <w:rFonts w:cs="Calibri"/>
          <w:sz w:val="18"/>
          <w:szCs w:val="18"/>
        </w:rPr>
        <w:t>W</w:t>
      </w:r>
      <w:r w:rsidR="000E5E78" w:rsidRPr="002D606B">
        <w:rPr>
          <w:rFonts w:cs="Calibri"/>
          <w:sz w:val="18"/>
          <w:szCs w:val="18"/>
        </w:rPr>
        <w:t>ykonawcy)</w:t>
      </w:r>
    </w:p>
    <w:p w14:paraId="5B570E7C" w14:textId="77777777" w:rsidR="000E5E78" w:rsidRPr="002D606B" w:rsidRDefault="000E5E78" w:rsidP="000E5E78">
      <w:pPr>
        <w:rPr>
          <w:rFonts w:cs="Calibri"/>
        </w:rPr>
      </w:pPr>
    </w:p>
    <w:p w14:paraId="35D3918D" w14:textId="77777777" w:rsidR="00244D5F" w:rsidRPr="002D606B" w:rsidRDefault="00244D5F" w:rsidP="00377D16">
      <w:pPr>
        <w:pStyle w:val="Nagwek1"/>
        <w:jc w:val="center"/>
        <w:rPr>
          <w:rFonts w:asciiTheme="minorHAnsi" w:hAnsiTheme="minorHAnsi" w:cstheme="minorHAnsi"/>
          <w:sz w:val="22"/>
          <w:szCs w:val="22"/>
        </w:rPr>
      </w:pPr>
    </w:p>
    <w:p w14:paraId="10839449" w14:textId="77777777" w:rsidR="00244D5F" w:rsidRPr="002D606B" w:rsidRDefault="00244D5F" w:rsidP="00377D16">
      <w:pPr>
        <w:pStyle w:val="Nagwek1"/>
        <w:jc w:val="center"/>
        <w:rPr>
          <w:rFonts w:asciiTheme="minorHAnsi" w:hAnsiTheme="minorHAnsi" w:cstheme="minorHAnsi"/>
          <w:sz w:val="22"/>
          <w:szCs w:val="22"/>
        </w:rPr>
      </w:pPr>
    </w:p>
    <w:p w14:paraId="58A6E31A" w14:textId="77777777" w:rsidR="00537191" w:rsidRPr="002D606B" w:rsidRDefault="00537191" w:rsidP="00377D16">
      <w:pPr>
        <w:pStyle w:val="Nagwek1"/>
        <w:jc w:val="center"/>
        <w:rPr>
          <w:rFonts w:asciiTheme="minorHAnsi" w:hAnsiTheme="minorHAnsi" w:cstheme="minorHAnsi"/>
          <w:sz w:val="22"/>
          <w:szCs w:val="22"/>
        </w:rPr>
      </w:pPr>
    </w:p>
    <w:sectPr w:rsidR="00537191" w:rsidRPr="002D606B" w:rsidSect="006A463F">
      <w:headerReference w:type="default" r:id="rId8"/>
      <w:headerReference w:type="first" r:id="rId9"/>
      <w:pgSz w:w="11906" w:h="16838"/>
      <w:pgMar w:top="851" w:right="1417" w:bottom="1135" w:left="1417" w:header="426" w:footer="708" w:gutter="0"/>
      <w:cols w:space="708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4FA973" w14:textId="77777777" w:rsidR="00210166" w:rsidRDefault="00210166">
      <w:pPr>
        <w:spacing w:after="0" w:line="240" w:lineRule="auto"/>
      </w:pPr>
      <w:r>
        <w:separator/>
      </w:r>
    </w:p>
  </w:endnote>
  <w:endnote w:type="continuationSeparator" w:id="0">
    <w:p w14:paraId="4E4A0804" w14:textId="77777777" w:rsidR="00210166" w:rsidRDefault="002101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ont1284">
    <w:altName w:val="Times New Roman"/>
    <w:charset w:val="EE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Segoe Print"/>
    <w:charset w:val="EE"/>
    <w:family w:val="swiss"/>
    <w:pitch w:val="default"/>
    <w:sig w:usb0="00000000" w:usb1="00000000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0346DC" w14:textId="77777777" w:rsidR="00210166" w:rsidRDefault="00210166">
      <w:pPr>
        <w:spacing w:after="0" w:line="240" w:lineRule="auto"/>
      </w:pPr>
      <w:r>
        <w:separator/>
      </w:r>
    </w:p>
  </w:footnote>
  <w:footnote w:type="continuationSeparator" w:id="0">
    <w:p w14:paraId="29F55A66" w14:textId="77777777" w:rsidR="00210166" w:rsidRDefault="002101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BC574D" w14:textId="77777777" w:rsidR="00E1114D" w:rsidRDefault="00E1114D">
    <w:pPr>
      <w:pStyle w:val="Nagwek"/>
    </w:pPr>
    <w:r w:rsidRPr="00BB3368">
      <w:rPr>
        <w:noProof/>
      </w:rPr>
      <w:drawing>
        <wp:inline distT="0" distB="0" distL="0" distR="0" wp14:anchorId="5D4162C0" wp14:editId="307653AA">
          <wp:extent cx="5759450" cy="711200"/>
          <wp:effectExtent l="0" t="0" r="0" b="0"/>
          <wp:docPr id="1" name="Obraz 1" descr="C:\Users\TJ-okz\Desktop\CKZiU 2015\Projekty\Perspektywa 2021-2027\Szkoła nowych możliwości 4\Promocja i komunikacja\Logotypy\KP 2021-2027_poziom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TJ-okz\Desktop\CKZiU 2015\Projekty\Perspektywa 2021-2027\Szkoła nowych możliwości 4\Promocja i komunikacja\Logotypy\KP 2021-2027_poziom mon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74B74" w14:textId="77777777" w:rsidR="00E1114D" w:rsidRDefault="00E1114D">
    <w:pPr>
      <w:pStyle w:val="Nagwek"/>
    </w:pPr>
    <w:r w:rsidRPr="00337338">
      <w:rPr>
        <w:noProof/>
      </w:rPr>
      <w:drawing>
        <wp:inline distT="0" distB="0" distL="0" distR="0" wp14:anchorId="46747A86" wp14:editId="7D8D3161">
          <wp:extent cx="5765800" cy="787400"/>
          <wp:effectExtent l="0" t="0" r="0" b="0"/>
          <wp:docPr id="2" name="Obraz 1" descr="C:\Users\1\AppData\Local\Temp\Rar$DIa0.910\poziom_achromat.jpe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1\AppData\Local\Temp\Rar$DIa0.910\poziom_achromat.jpeg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8C60CB6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Calibri" w:hAnsi="Calibri" w:cs="Calibri" w:hint="default"/>
        <w:b/>
        <w:i w:val="0"/>
        <w:strike w:val="0"/>
        <w:dstrike w:val="0"/>
        <w:color w:val="000000"/>
        <w:position w:val="0"/>
        <w:sz w:val="22"/>
        <w:szCs w:val="20"/>
        <w:highlight w:val="white"/>
        <w:u w:val="none" w:color="000000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160" w:hanging="36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88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320" w:hanging="36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04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576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2" w15:restartNumberingAfterBreak="0">
    <w:nsid w:val="00000003"/>
    <w:multiLevelType w:val="multilevel"/>
    <w:tmpl w:val="6BF881EC"/>
    <w:name w:val="WW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Num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5" w15:restartNumberingAfterBreak="0">
    <w:nsid w:val="00000006"/>
    <w:multiLevelType w:val="multilevel"/>
    <w:tmpl w:val="00000006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6" w15:restartNumberingAfterBreak="0">
    <w:nsid w:val="00000007"/>
    <w:multiLevelType w:val="multilevel"/>
    <w:tmpl w:val="00000007"/>
    <w:name w:val="WWNum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6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78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0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2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4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6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38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0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7" w15:restartNumberingAfterBreak="0">
    <w:nsid w:val="00000008"/>
    <w:multiLevelType w:val="multilevel"/>
    <w:tmpl w:val="4C1C5398"/>
    <w:name w:val="WW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9"/>
    <w:multiLevelType w:val="multilevel"/>
    <w:tmpl w:val="00000009"/>
    <w:name w:val="WWNum10"/>
    <w:lvl w:ilvl="0">
      <w:start w:val="1"/>
      <w:numFmt w:val="decimal"/>
      <w:lvlText w:val="%1."/>
      <w:lvlJc w:val="left"/>
      <w:pPr>
        <w:tabs>
          <w:tab w:val="num" w:pos="-475"/>
        </w:tabs>
        <w:ind w:left="360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-475"/>
        </w:tabs>
        <w:ind w:left="60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-475"/>
        </w:tabs>
        <w:ind w:left="132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-475"/>
        </w:tabs>
        <w:ind w:left="204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-475"/>
        </w:tabs>
        <w:ind w:left="276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-475"/>
        </w:tabs>
        <w:ind w:left="348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-475"/>
        </w:tabs>
        <w:ind w:left="420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-475"/>
        </w:tabs>
        <w:ind w:left="492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-475"/>
        </w:tabs>
        <w:ind w:left="564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9" w15:restartNumberingAfterBreak="0">
    <w:nsid w:val="0000000A"/>
    <w:multiLevelType w:val="multilevel"/>
    <w:tmpl w:val="0000000A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628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2"/>
        <w:szCs w:val="20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10" w15:restartNumberingAfterBreak="0">
    <w:nsid w:val="0000000B"/>
    <w:multiLevelType w:val="multilevel"/>
    <w:tmpl w:val="0000000B"/>
    <w:name w:val="WWNum12"/>
    <w:lvl w:ilvl="0">
      <w:start w:val="1"/>
      <w:numFmt w:val="decimal"/>
      <w:lvlText w:val="%1."/>
      <w:lvlJc w:val="left"/>
      <w:pPr>
        <w:tabs>
          <w:tab w:val="num" w:pos="4060"/>
        </w:tabs>
        <w:ind w:left="4755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4060"/>
        </w:tabs>
        <w:ind w:left="5018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4060"/>
        </w:tabs>
        <w:ind w:left="556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4060"/>
        </w:tabs>
        <w:ind w:left="628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4060"/>
        </w:tabs>
        <w:ind w:left="700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4060"/>
        </w:tabs>
        <w:ind w:left="772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4060"/>
        </w:tabs>
        <w:ind w:left="844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4060"/>
        </w:tabs>
        <w:ind w:left="916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4060"/>
        </w:tabs>
        <w:ind w:left="988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11" w15:restartNumberingAfterBreak="0">
    <w:nsid w:val="0000000C"/>
    <w:multiLevelType w:val="multilevel"/>
    <w:tmpl w:val="0000000C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628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4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6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8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30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02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74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6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8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12" w15:restartNumberingAfterBreak="0">
    <w:nsid w:val="0000000D"/>
    <w:multiLevelType w:val="multilevel"/>
    <w:tmpl w:val="0000000D"/>
    <w:name w:val="WWNum14"/>
    <w:lvl w:ilvl="0">
      <w:start w:val="1"/>
      <w:numFmt w:val="decimal"/>
      <w:lvlText w:val="%1."/>
      <w:lvlJc w:val="left"/>
      <w:pPr>
        <w:tabs>
          <w:tab w:val="num" w:pos="-536"/>
        </w:tabs>
        <w:ind w:left="5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-536"/>
        </w:tabs>
        <w:ind w:left="54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-536"/>
        </w:tabs>
        <w:ind w:left="126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-536"/>
        </w:tabs>
        <w:ind w:left="198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-536"/>
        </w:tabs>
        <w:ind w:left="270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-536"/>
        </w:tabs>
        <w:ind w:left="342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-536"/>
        </w:tabs>
        <w:ind w:left="414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-536"/>
        </w:tabs>
        <w:ind w:left="486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-536"/>
        </w:tabs>
        <w:ind w:left="558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13" w15:restartNumberingAfterBreak="0">
    <w:nsid w:val="00FB44EA"/>
    <w:multiLevelType w:val="multilevel"/>
    <w:tmpl w:val="751E8B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Roman"/>
      <w:lvlText w:val="%3."/>
      <w:lvlJc w:val="righ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020B7DE7"/>
    <w:multiLevelType w:val="multilevel"/>
    <w:tmpl w:val="ECD68948"/>
    <w:name w:val="WWNum9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5" w15:restartNumberingAfterBreak="0">
    <w:nsid w:val="09232AE0"/>
    <w:multiLevelType w:val="hybridMultilevel"/>
    <w:tmpl w:val="113A64AE"/>
    <w:lvl w:ilvl="0" w:tplc="20164D9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A405EA6"/>
    <w:multiLevelType w:val="hybridMultilevel"/>
    <w:tmpl w:val="AB1246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3456BE5"/>
    <w:multiLevelType w:val="hybridMultilevel"/>
    <w:tmpl w:val="17EAEC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5657F99"/>
    <w:multiLevelType w:val="hybridMultilevel"/>
    <w:tmpl w:val="EE140C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773537B"/>
    <w:multiLevelType w:val="hybridMultilevel"/>
    <w:tmpl w:val="8B9A0D98"/>
    <w:lvl w:ilvl="0" w:tplc="F2DEC2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367C68"/>
    <w:multiLevelType w:val="hybridMultilevel"/>
    <w:tmpl w:val="9CBE90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B4B4841"/>
    <w:multiLevelType w:val="hybridMultilevel"/>
    <w:tmpl w:val="D66A4C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0311C9E"/>
    <w:multiLevelType w:val="hybridMultilevel"/>
    <w:tmpl w:val="8AEAC7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E910E4"/>
    <w:multiLevelType w:val="hybridMultilevel"/>
    <w:tmpl w:val="77DEE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9C54CF"/>
    <w:multiLevelType w:val="hybridMultilevel"/>
    <w:tmpl w:val="9B3824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A94C2D"/>
    <w:multiLevelType w:val="hybridMultilevel"/>
    <w:tmpl w:val="44EED93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1F203A"/>
    <w:multiLevelType w:val="hybridMultilevel"/>
    <w:tmpl w:val="EE140CF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EA42357"/>
    <w:multiLevelType w:val="hybridMultilevel"/>
    <w:tmpl w:val="F98614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793FE2"/>
    <w:multiLevelType w:val="hybridMultilevel"/>
    <w:tmpl w:val="725E0CF6"/>
    <w:lvl w:ilvl="0" w:tplc="B0B0BB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BB5779"/>
    <w:multiLevelType w:val="hybridMultilevel"/>
    <w:tmpl w:val="028AC5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98673C"/>
    <w:multiLevelType w:val="hybridMultilevel"/>
    <w:tmpl w:val="C66E2040"/>
    <w:lvl w:ilvl="0" w:tplc="1DC43C6C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0FA17C8"/>
    <w:multiLevelType w:val="hybridMultilevel"/>
    <w:tmpl w:val="AD121E08"/>
    <w:lvl w:ilvl="0" w:tplc="7AD000E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7C681B"/>
    <w:multiLevelType w:val="hybridMultilevel"/>
    <w:tmpl w:val="38A21C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BC4022"/>
    <w:multiLevelType w:val="hybridMultilevel"/>
    <w:tmpl w:val="3F1C940C"/>
    <w:lvl w:ilvl="0" w:tplc="20164D9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A421CC"/>
    <w:multiLevelType w:val="hybridMultilevel"/>
    <w:tmpl w:val="6BBA5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A062B3"/>
    <w:multiLevelType w:val="hybridMultilevel"/>
    <w:tmpl w:val="6B6A39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2097801">
    <w:abstractNumId w:val="2"/>
  </w:num>
  <w:num w:numId="2" w16cid:durableId="503401941">
    <w:abstractNumId w:val="3"/>
  </w:num>
  <w:num w:numId="3" w16cid:durableId="322706174">
    <w:abstractNumId w:val="4"/>
  </w:num>
  <w:num w:numId="4" w16cid:durableId="1955675253">
    <w:abstractNumId w:val="5"/>
  </w:num>
  <w:num w:numId="5" w16cid:durableId="1257446345">
    <w:abstractNumId w:val="6"/>
  </w:num>
  <w:num w:numId="6" w16cid:durableId="1972860421">
    <w:abstractNumId w:val="7"/>
  </w:num>
  <w:num w:numId="7" w16cid:durableId="1107968249">
    <w:abstractNumId w:val="8"/>
  </w:num>
  <w:num w:numId="8" w16cid:durableId="1010180543">
    <w:abstractNumId w:val="9"/>
  </w:num>
  <w:num w:numId="9" w16cid:durableId="1285847056">
    <w:abstractNumId w:val="10"/>
  </w:num>
  <w:num w:numId="10" w16cid:durableId="420373212">
    <w:abstractNumId w:val="12"/>
  </w:num>
  <w:num w:numId="11" w16cid:durableId="1842355711">
    <w:abstractNumId w:val="18"/>
  </w:num>
  <w:num w:numId="12" w16cid:durableId="581522454">
    <w:abstractNumId w:val="28"/>
  </w:num>
  <w:num w:numId="13" w16cid:durableId="1089279281">
    <w:abstractNumId w:val="24"/>
  </w:num>
  <w:num w:numId="14" w16cid:durableId="1258561107">
    <w:abstractNumId w:val="1"/>
  </w:num>
  <w:num w:numId="15" w16cid:durableId="1438596786">
    <w:abstractNumId w:val="20"/>
  </w:num>
  <w:num w:numId="16" w16cid:durableId="708532994">
    <w:abstractNumId w:val="30"/>
  </w:num>
  <w:num w:numId="17" w16cid:durableId="1400713043">
    <w:abstractNumId w:val="31"/>
  </w:num>
  <w:num w:numId="18" w16cid:durableId="1929075875">
    <w:abstractNumId w:val="14"/>
  </w:num>
  <w:num w:numId="19" w16cid:durableId="1344474770">
    <w:abstractNumId w:val="13"/>
  </w:num>
  <w:num w:numId="20" w16cid:durableId="1839689647">
    <w:abstractNumId w:val="32"/>
  </w:num>
  <w:num w:numId="21" w16cid:durableId="5527526">
    <w:abstractNumId w:val="25"/>
  </w:num>
  <w:num w:numId="22" w16cid:durableId="1595286212">
    <w:abstractNumId w:val="19"/>
  </w:num>
  <w:num w:numId="23" w16cid:durableId="495531609">
    <w:abstractNumId w:val="22"/>
  </w:num>
  <w:num w:numId="24" w16cid:durableId="1549756800">
    <w:abstractNumId w:val="17"/>
  </w:num>
  <w:num w:numId="25" w16cid:durableId="66221947">
    <w:abstractNumId w:val="34"/>
  </w:num>
  <w:num w:numId="26" w16cid:durableId="359278944">
    <w:abstractNumId w:val="26"/>
  </w:num>
  <w:num w:numId="27" w16cid:durableId="1258173062">
    <w:abstractNumId w:val="21"/>
  </w:num>
  <w:num w:numId="28" w16cid:durableId="599023740">
    <w:abstractNumId w:val="23"/>
  </w:num>
  <w:num w:numId="29" w16cid:durableId="688145050">
    <w:abstractNumId w:val="15"/>
  </w:num>
  <w:num w:numId="30" w16cid:durableId="1743404150">
    <w:abstractNumId w:val="33"/>
  </w:num>
  <w:num w:numId="31" w16cid:durableId="1539076727">
    <w:abstractNumId w:val="27"/>
  </w:num>
  <w:num w:numId="32" w16cid:durableId="419331795">
    <w:abstractNumId w:val="35"/>
  </w:num>
  <w:num w:numId="33" w16cid:durableId="1307003614">
    <w:abstractNumId w:val="16"/>
  </w:num>
  <w:num w:numId="34" w16cid:durableId="1440636711">
    <w:abstractNumId w:val="2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33B2"/>
    <w:rsid w:val="00002474"/>
    <w:rsid w:val="00002939"/>
    <w:rsid w:val="00002E2A"/>
    <w:rsid w:val="00003D10"/>
    <w:rsid w:val="000072D4"/>
    <w:rsid w:val="00007FEA"/>
    <w:rsid w:val="000167F8"/>
    <w:rsid w:val="000218A1"/>
    <w:rsid w:val="00022F2C"/>
    <w:rsid w:val="0003286D"/>
    <w:rsid w:val="00040E35"/>
    <w:rsid w:val="00042697"/>
    <w:rsid w:val="00042812"/>
    <w:rsid w:val="0004297B"/>
    <w:rsid w:val="00046126"/>
    <w:rsid w:val="00046DCE"/>
    <w:rsid w:val="000505BB"/>
    <w:rsid w:val="000569BA"/>
    <w:rsid w:val="00061B66"/>
    <w:rsid w:val="0006374E"/>
    <w:rsid w:val="00067BE3"/>
    <w:rsid w:val="00072041"/>
    <w:rsid w:val="00073F42"/>
    <w:rsid w:val="000741B1"/>
    <w:rsid w:val="000747F4"/>
    <w:rsid w:val="000751C5"/>
    <w:rsid w:val="000812D6"/>
    <w:rsid w:val="00086019"/>
    <w:rsid w:val="00091BD5"/>
    <w:rsid w:val="000A1822"/>
    <w:rsid w:val="000A33B2"/>
    <w:rsid w:val="000A36C5"/>
    <w:rsid w:val="000A4B8A"/>
    <w:rsid w:val="000A7F63"/>
    <w:rsid w:val="000B1A46"/>
    <w:rsid w:val="000B62CB"/>
    <w:rsid w:val="000B7E0C"/>
    <w:rsid w:val="000C7473"/>
    <w:rsid w:val="000C76DB"/>
    <w:rsid w:val="000D0790"/>
    <w:rsid w:val="000D1D04"/>
    <w:rsid w:val="000D2294"/>
    <w:rsid w:val="000D6834"/>
    <w:rsid w:val="000D6BB4"/>
    <w:rsid w:val="000E329C"/>
    <w:rsid w:val="000E4DFE"/>
    <w:rsid w:val="000E5E78"/>
    <w:rsid w:val="000E79D4"/>
    <w:rsid w:val="000F32EB"/>
    <w:rsid w:val="000F7D7B"/>
    <w:rsid w:val="001002A4"/>
    <w:rsid w:val="00102073"/>
    <w:rsid w:val="0010258A"/>
    <w:rsid w:val="00104546"/>
    <w:rsid w:val="0010454B"/>
    <w:rsid w:val="00104B90"/>
    <w:rsid w:val="00110DC4"/>
    <w:rsid w:val="001156D7"/>
    <w:rsid w:val="0011646A"/>
    <w:rsid w:val="00116A29"/>
    <w:rsid w:val="00117B2C"/>
    <w:rsid w:val="00123DCF"/>
    <w:rsid w:val="00124B6E"/>
    <w:rsid w:val="00131373"/>
    <w:rsid w:val="00132A27"/>
    <w:rsid w:val="00134072"/>
    <w:rsid w:val="001340F7"/>
    <w:rsid w:val="001345D1"/>
    <w:rsid w:val="001531D4"/>
    <w:rsid w:val="001747B0"/>
    <w:rsid w:val="0018453D"/>
    <w:rsid w:val="00184B3F"/>
    <w:rsid w:val="00185224"/>
    <w:rsid w:val="001906EA"/>
    <w:rsid w:val="001925AE"/>
    <w:rsid w:val="0019686F"/>
    <w:rsid w:val="001A079A"/>
    <w:rsid w:val="001A1D3D"/>
    <w:rsid w:val="001A256E"/>
    <w:rsid w:val="001A7498"/>
    <w:rsid w:val="001B4CDD"/>
    <w:rsid w:val="001C4F0C"/>
    <w:rsid w:val="001D05AB"/>
    <w:rsid w:val="001D37D8"/>
    <w:rsid w:val="001D54E6"/>
    <w:rsid w:val="001D6C70"/>
    <w:rsid w:val="001E24D2"/>
    <w:rsid w:val="001E3F57"/>
    <w:rsid w:val="001E6718"/>
    <w:rsid w:val="001E7CDB"/>
    <w:rsid w:val="001F0D0A"/>
    <w:rsid w:val="002052B2"/>
    <w:rsid w:val="00205D0B"/>
    <w:rsid w:val="00210166"/>
    <w:rsid w:val="002214A0"/>
    <w:rsid w:val="00223378"/>
    <w:rsid w:val="002256EB"/>
    <w:rsid w:val="00225CB3"/>
    <w:rsid w:val="00231965"/>
    <w:rsid w:val="00242B55"/>
    <w:rsid w:val="00244992"/>
    <w:rsid w:val="00244D5F"/>
    <w:rsid w:val="00246377"/>
    <w:rsid w:val="00255429"/>
    <w:rsid w:val="0025559F"/>
    <w:rsid w:val="00255E0B"/>
    <w:rsid w:val="00255E9E"/>
    <w:rsid w:val="00263B43"/>
    <w:rsid w:val="002651C4"/>
    <w:rsid w:val="00265A66"/>
    <w:rsid w:val="00266830"/>
    <w:rsid w:val="002704B3"/>
    <w:rsid w:val="00270FE2"/>
    <w:rsid w:val="0027604F"/>
    <w:rsid w:val="00280100"/>
    <w:rsid w:val="0028773B"/>
    <w:rsid w:val="002916E9"/>
    <w:rsid w:val="002A0598"/>
    <w:rsid w:val="002A3026"/>
    <w:rsid w:val="002A5BA1"/>
    <w:rsid w:val="002B21F0"/>
    <w:rsid w:val="002B6477"/>
    <w:rsid w:val="002B6673"/>
    <w:rsid w:val="002B768E"/>
    <w:rsid w:val="002C11A5"/>
    <w:rsid w:val="002C5BE2"/>
    <w:rsid w:val="002D06FF"/>
    <w:rsid w:val="002D4656"/>
    <w:rsid w:val="002D53DA"/>
    <w:rsid w:val="002D588D"/>
    <w:rsid w:val="002D606B"/>
    <w:rsid w:val="002E1592"/>
    <w:rsid w:val="002E22C0"/>
    <w:rsid w:val="002E5345"/>
    <w:rsid w:val="002E6348"/>
    <w:rsid w:val="002F2F85"/>
    <w:rsid w:val="002F35A7"/>
    <w:rsid w:val="002F66BD"/>
    <w:rsid w:val="002F67D0"/>
    <w:rsid w:val="003031F4"/>
    <w:rsid w:val="00303C68"/>
    <w:rsid w:val="00307412"/>
    <w:rsid w:val="00307554"/>
    <w:rsid w:val="00313C42"/>
    <w:rsid w:val="003165F9"/>
    <w:rsid w:val="00316F56"/>
    <w:rsid w:val="003172EF"/>
    <w:rsid w:val="00323990"/>
    <w:rsid w:val="00324883"/>
    <w:rsid w:val="00326EAE"/>
    <w:rsid w:val="0032792D"/>
    <w:rsid w:val="00331385"/>
    <w:rsid w:val="003338F3"/>
    <w:rsid w:val="00334E3C"/>
    <w:rsid w:val="003351B6"/>
    <w:rsid w:val="0034044E"/>
    <w:rsid w:val="00341511"/>
    <w:rsid w:val="00347619"/>
    <w:rsid w:val="00347DE5"/>
    <w:rsid w:val="00355CF2"/>
    <w:rsid w:val="00360E1A"/>
    <w:rsid w:val="003619CD"/>
    <w:rsid w:val="003709A9"/>
    <w:rsid w:val="003711E1"/>
    <w:rsid w:val="00377D16"/>
    <w:rsid w:val="00385042"/>
    <w:rsid w:val="003A160C"/>
    <w:rsid w:val="003A1F8A"/>
    <w:rsid w:val="003A387A"/>
    <w:rsid w:val="003A3EF4"/>
    <w:rsid w:val="003B06A9"/>
    <w:rsid w:val="003C05A0"/>
    <w:rsid w:val="003C72C3"/>
    <w:rsid w:val="003D0E2D"/>
    <w:rsid w:val="003D3C1A"/>
    <w:rsid w:val="003D3D70"/>
    <w:rsid w:val="003D3ECB"/>
    <w:rsid w:val="003D5331"/>
    <w:rsid w:val="003D60AF"/>
    <w:rsid w:val="003E300B"/>
    <w:rsid w:val="003E7E95"/>
    <w:rsid w:val="003F1D18"/>
    <w:rsid w:val="003F301C"/>
    <w:rsid w:val="00401BCF"/>
    <w:rsid w:val="004020E2"/>
    <w:rsid w:val="00403C04"/>
    <w:rsid w:val="004116BA"/>
    <w:rsid w:val="00414793"/>
    <w:rsid w:val="00421EB9"/>
    <w:rsid w:val="004362E2"/>
    <w:rsid w:val="00440724"/>
    <w:rsid w:val="004416A7"/>
    <w:rsid w:val="004437DC"/>
    <w:rsid w:val="00450D6F"/>
    <w:rsid w:val="00452D54"/>
    <w:rsid w:val="00453B40"/>
    <w:rsid w:val="00453D80"/>
    <w:rsid w:val="004573D6"/>
    <w:rsid w:val="00460F1E"/>
    <w:rsid w:val="004668BC"/>
    <w:rsid w:val="004734FC"/>
    <w:rsid w:val="00474F78"/>
    <w:rsid w:val="004756D7"/>
    <w:rsid w:val="0047664B"/>
    <w:rsid w:val="004769D8"/>
    <w:rsid w:val="00477533"/>
    <w:rsid w:val="00481680"/>
    <w:rsid w:val="0048400A"/>
    <w:rsid w:val="004843EA"/>
    <w:rsid w:val="00484805"/>
    <w:rsid w:val="00490A22"/>
    <w:rsid w:val="00491512"/>
    <w:rsid w:val="00492BFE"/>
    <w:rsid w:val="004961D6"/>
    <w:rsid w:val="004974E0"/>
    <w:rsid w:val="004B1A71"/>
    <w:rsid w:val="004B2882"/>
    <w:rsid w:val="004B2B02"/>
    <w:rsid w:val="004B36A7"/>
    <w:rsid w:val="004B527F"/>
    <w:rsid w:val="004C08A9"/>
    <w:rsid w:val="004C099B"/>
    <w:rsid w:val="004C3A56"/>
    <w:rsid w:val="004C7C45"/>
    <w:rsid w:val="004D2108"/>
    <w:rsid w:val="004D2DB0"/>
    <w:rsid w:val="004D3038"/>
    <w:rsid w:val="004D4303"/>
    <w:rsid w:val="004D7185"/>
    <w:rsid w:val="004D7EA8"/>
    <w:rsid w:val="004E09CA"/>
    <w:rsid w:val="004E0C1D"/>
    <w:rsid w:val="004E13B1"/>
    <w:rsid w:val="004F1A94"/>
    <w:rsid w:val="004F3D45"/>
    <w:rsid w:val="004F4F45"/>
    <w:rsid w:val="004F76D9"/>
    <w:rsid w:val="00500708"/>
    <w:rsid w:val="005014A4"/>
    <w:rsid w:val="005019AD"/>
    <w:rsid w:val="00504F17"/>
    <w:rsid w:val="00507A95"/>
    <w:rsid w:val="00511F2E"/>
    <w:rsid w:val="00514A79"/>
    <w:rsid w:val="00514B79"/>
    <w:rsid w:val="005212FA"/>
    <w:rsid w:val="0052504F"/>
    <w:rsid w:val="00531AC7"/>
    <w:rsid w:val="005334DF"/>
    <w:rsid w:val="005361E6"/>
    <w:rsid w:val="00537191"/>
    <w:rsid w:val="0054340A"/>
    <w:rsid w:val="005466E5"/>
    <w:rsid w:val="00550973"/>
    <w:rsid w:val="00552564"/>
    <w:rsid w:val="00552F83"/>
    <w:rsid w:val="00556DAB"/>
    <w:rsid w:val="00565F23"/>
    <w:rsid w:val="0057431F"/>
    <w:rsid w:val="005770CE"/>
    <w:rsid w:val="005772C8"/>
    <w:rsid w:val="00577632"/>
    <w:rsid w:val="00581DF9"/>
    <w:rsid w:val="005856AD"/>
    <w:rsid w:val="00586B52"/>
    <w:rsid w:val="00592314"/>
    <w:rsid w:val="005924C5"/>
    <w:rsid w:val="005A0386"/>
    <w:rsid w:val="005C29FF"/>
    <w:rsid w:val="005C2B74"/>
    <w:rsid w:val="005C6C95"/>
    <w:rsid w:val="005D1F76"/>
    <w:rsid w:val="005D7904"/>
    <w:rsid w:val="005E3A85"/>
    <w:rsid w:val="005E6D42"/>
    <w:rsid w:val="005E7194"/>
    <w:rsid w:val="005E7F4B"/>
    <w:rsid w:val="005F0F99"/>
    <w:rsid w:val="005F396E"/>
    <w:rsid w:val="005F5708"/>
    <w:rsid w:val="005F5BCC"/>
    <w:rsid w:val="0060621C"/>
    <w:rsid w:val="00610D3A"/>
    <w:rsid w:val="00640A9F"/>
    <w:rsid w:val="00645830"/>
    <w:rsid w:val="00646719"/>
    <w:rsid w:val="00646DDD"/>
    <w:rsid w:val="00650179"/>
    <w:rsid w:val="006519E1"/>
    <w:rsid w:val="00653AC0"/>
    <w:rsid w:val="00655D4B"/>
    <w:rsid w:val="006600CC"/>
    <w:rsid w:val="00664BC4"/>
    <w:rsid w:val="0066677F"/>
    <w:rsid w:val="00672D23"/>
    <w:rsid w:val="00673AA3"/>
    <w:rsid w:val="00683714"/>
    <w:rsid w:val="00684F8A"/>
    <w:rsid w:val="006930EC"/>
    <w:rsid w:val="00694A8D"/>
    <w:rsid w:val="006A0F52"/>
    <w:rsid w:val="006A1F3B"/>
    <w:rsid w:val="006A463F"/>
    <w:rsid w:val="006B0A68"/>
    <w:rsid w:val="006B0EBC"/>
    <w:rsid w:val="006B156D"/>
    <w:rsid w:val="006B21A7"/>
    <w:rsid w:val="006B3062"/>
    <w:rsid w:val="006B51E0"/>
    <w:rsid w:val="006B70E5"/>
    <w:rsid w:val="006C1E0E"/>
    <w:rsid w:val="006D6341"/>
    <w:rsid w:val="006D65AC"/>
    <w:rsid w:val="006D6B6A"/>
    <w:rsid w:val="006D6C1A"/>
    <w:rsid w:val="006E0F59"/>
    <w:rsid w:val="006E4855"/>
    <w:rsid w:val="006F100A"/>
    <w:rsid w:val="006F14C5"/>
    <w:rsid w:val="006F44A7"/>
    <w:rsid w:val="00701670"/>
    <w:rsid w:val="007031D2"/>
    <w:rsid w:val="0070459F"/>
    <w:rsid w:val="007056D1"/>
    <w:rsid w:val="0071098B"/>
    <w:rsid w:val="007136F6"/>
    <w:rsid w:val="007155DE"/>
    <w:rsid w:val="00730A29"/>
    <w:rsid w:val="007347F3"/>
    <w:rsid w:val="00740340"/>
    <w:rsid w:val="007453B9"/>
    <w:rsid w:val="00750887"/>
    <w:rsid w:val="00750F52"/>
    <w:rsid w:val="00756D1A"/>
    <w:rsid w:val="00761FE9"/>
    <w:rsid w:val="00771485"/>
    <w:rsid w:val="007738E5"/>
    <w:rsid w:val="00785EF6"/>
    <w:rsid w:val="00787507"/>
    <w:rsid w:val="007973FB"/>
    <w:rsid w:val="007A511A"/>
    <w:rsid w:val="007A688D"/>
    <w:rsid w:val="007A6AD0"/>
    <w:rsid w:val="007A7509"/>
    <w:rsid w:val="007B06E2"/>
    <w:rsid w:val="007C78A2"/>
    <w:rsid w:val="007E17F4"/>
    <w:rsid w:val="007E56B8"/>
    <w:rsid w:val="007E5D70"/>
    <w:rsid w:val="007F04E7"/>
    <w:rsid w:val="007F0C32"/>
    <w:rsid w:val="007F4135"/>
    <w:rsid w:val="007F7751"/>
    <w:rsid w:val="007F7F1D"/>
    <w:rsid w:val="00801EAB"/>
    <w:rsid w:val="00802C1A"/>
    <w:rsid w:val="00804C0A"/>
    <w:rsid w:val="00816881"/>
    <w:rsid w:val="00820444"/>
    <w:rsid w:val="00821A88"/>
    <w:rsid w:val="00833FCD"/>
    <w:rsid w:val="00841E07"/>
    <w:rsid w:val="00843624"/>
    <w:rsid w:val="0084672C"/>
    <w:rsid w:val="00846B52"/>
    <w:rsid w:val="008472AB"/>
    <w:rsid w:val="00852828"/>
    <w:rsid w:val="00862DA6"/>
    <w:rsid w:val="00867FCE"/>
    <w:rsid w:val="00870591"/>
    <w:rsid w:val="0087504F"/>
    <w:rsid w:val="00875E2F"/>
    <w:rsid w:val="00875F1E"/>
    <w:rsid w:val="00886815"/>
    <w:rsid w:val="00890372"/>
    <w:rsid w:val="00893873"/>
    <w:rsid w:val="0089470E"/>
    <w:rsid w:val="008A0DE5"/>
    <w:rsid w:val="008A1B3A"/>
    <w:rsid w:val="008A58DF"/>
    <w:rsid w:val="008B0DEC"/>
    <w:rsid w:val="008B27FB"/>
    <w:rsid w:val="008B4ABF"/>
    <w:rsid w:val="008B5C57"/>
    <w:rsid w:val="008B7875"/>
    <w:rsid w:val="008B7C63"/>
    <w:rsid w:val="008C1992"/>
    <w:rsid w:val="008C2CF6"/>
    <w:rsid w:val="008C759F"/>
    <w:rsid w:val="008D0C40"/>
    <w:rsid w:val="008D1621"/>
    <w:rsid w:val="008D40E7"/>
    <w:rsid w:val="008D4723"/>
    <w:rsid w:val="008E76F6"/>
    <w:rsid w:val="008F64E7"/>
    <w:rsid w:val="00901F3C"/>
    <w:rsid w:val="0090250F"/>
    <w:rsid w:val="009123D1"/>
    <w:rsid w:val="009141ED"/>
    <w:rsid w:val="00922A3D"/>
    <w:rsid w:val="00922B8B"/>
    <w:rsid w:val="00924D57"/>
    <w:rsid w:val="00925248"/>
    <w:rsid w:val="00925A67"/>
    <w:rsid w:val="00927C0B"/>
    <w:rsid w:val="00927C37"/>
    <w:rsid w:val="00927C6F"/>
    <w:rsid w:val="00930798"/>
    <w:rsid w:val="00932E74"/>
    <w:rsid w:val="0093351E"/>
    <w:rsid w:val="00933930"/>
    <w:rsid w:val="00937268"/>
    <w:rsid w:val="00953102"/>
    <w:rsid w:val="0096016C"/>
    <w:rsid w:val="009602FE"/>
    <w:rsid w:val="00962ADE"/>
    <w:rsid w:val="00965137"/>
    <w:rsid w:val="00966D7E"/>
    <w:rsid w:val="00966F19"/>
    <w:rsid w:val="00970A07"/>
    <w:rsid w:val="0097437C"/>
    <w:rsid w:val="009757BB"/>
    <w:rsid w:val="009777A2"/>
    <w:rsid w:val="00981901"/>
    <w:rsid w:val="00982C7E"/>
    <w:rsid w:val="0098392E"/>
    <w:rsid w:val="00984A52"/>
    <w:rsid w:val="0098501A"/>
    <w:rsid w:val="00990586"/>
    <w:rsid w:val="00993191"/>
    <w:rsid w:val="00993676"/>
    <w:rsid w:val="00997570"/>
    <w:rsid w:val="009A122D"/>
    <w:rsid w:val="009A1D5F"/>
    <w:rsid w:val="009A39A8"/>
    <w:rsid w:val="009A3A29"/>
    <w:rsid w:val="009A67ED"/>
    <w:rsid w:val="009B0262"/>
    <w:rsid w:val="009B2B43"/>
    <w:rsid w:val="009B52AD"/>
    <w:rsid w:val="009C206F"/>
    <w:rsid w:val="009C2DBA"/>
    <w:rsid w:val="009C4211"/>
    <w:rsid w:val="009D218F"/>
    <w:rsid w:val="009D5C6D"/>
    <w:rsid w:val="009E06F1"/>
    <w:rsid w:val="009E0998"/>
    <w:rsid w:val="009E1130"/>
    <w:rsid w:val="009E2C04"/>
    <w:rsid w:val="009E46B8"/>
    <w:rsid w:val="009E631D"/>
    <w:rsid w:val="009F08A6"/>
    <w:rsid w:val="009F3BE8"/>
    <w:rsid w:val="009F4A3E"/>
    <w:rsid w:val="009F68B1"/>
    <w:rsid w:val="00A01FC7"/>
    <w:rsid w:val="00A0256F"/>
    <w:rsid w:val="00A03AF0"/>
    <w:rsid w:val="00A05619"/>
    <w:rsid w:val="00A113FE"/>
    <w:rsid w:val="00A131E2"/>
    <w:rsid w:val="00A1323A"/>
    <w:rsid w:val="00A15BB3"/>
    <w:rsid w:val="00A16872"/>
    <w:rsid w:val="00A17CB8"/>
    <w:rsid w:val="00A21643"/>
    <w:rsid w:val="00A21762"/>
    <w:rsid w:val="00A228DA"/>
    <w:rsid w:val="00A22B4C"/>
    <w:rsid w:val="00A23AEC"/>
    <w:rsid w:val="00A27919"/>
    <w:rsid w:val="00A31162"/>
    <w:rsid w:val="00A33089"/>
    <w:rsid w:val="00A331FD"/>
    <w:rsid w:val="00A40982"/>
    <w:rsid w:val="00A42FF1"/>
    <w:rsid w:val="00A463F0"/>
    <w:rsid w:val="00A510DA"/>
    <w:rsid w:val="00A52166"/>
    <w:rsid w:val="00A55F7E"/>
    <w:rsid w:val="00A577F1"/>
    <w:rsid w:val="00A57E30"/>
    <w:rsid w:val="00A621E8"/>
    <w:rsid w:val="00A652C2"/>
    <w:rsid w:val="00A65FBE"/>
    <w:rsid w:val="00A714E7"/>
    <w:rsid w:val="00A7153C"/>
    <w:rsid w:val="00A74D5B"/>
    <w:rsid w:val="00A80053"/>
    <w:rsid w:val="00A87BF0"/>
    <w:rsid w:val="00A9000E"/>
    <w:rsid w:val="00A92F3B"/>
    <w:rsid w:val="00A930D4"/>
    <w:rsid w:val="00A97681"/>
    <w:rsid w:val="00AA0439"/>
    <w:rsid w:val="00AA24EE"/>
    <w:rsid w:val="00AA3086"/>
    <w:rsid w:val="00AB3ADD"/>
    <w:rsid w:val="00AB4BC8"/>
    <w:rsid w:val="00AB64EB"/>
    <w:rsid w:val="00AB661B"/>
    <w:rsid w:val="00AC33AC"/>
    <w:rsid w:val="00AC4053"/>
    <w:rsid w:val="00AC441C"/>
    <w:rsid w:val="00AC67EA"/>
    <w:rsid w:val="00AD1D20"/>
    <w:rsid w:val="00AD27D3"/>
    <w:rsid w:val="00AD34F2"/>
    <w:rsid w:val="00AE20F0"/>
    <w:rsid w:val="00AE4533"/>
    <w:rsid w:val="00AF132F"/>
    <w:rsid w:val="00AF1475"/>
    <w:rsid w:val="00AF28B8"/>
    <w:rsid w:val="00B046F7"/>
    <w:rsid w:val="00B114F3"/>
    <w:rsid w:val="00B117E9"/>
    <w:rsid w:val="00B137F6"/>
    <w:rsid w:val="00B1725E"/>
    <w:rsid w:val="00B17CB1"/>
    <w:rsid w:val="00B22476"/>
    <w:rsid w:val="00B271F2"/>
    <w:rsid w:val="00B40864"/>
    <w:rsid w:val="00B41DDB"/>
    <w:rsid w:val="00B469E4"/>
    <w:rsid w:val="00B50D46"/>
    <w:rsid w:val="00B53C6A"/>
    <w:rsid w:val="00B55FAD"/>
    <w:rsid w:val="00B66A1D"/>
    <w:rsid w:val="00B67BED"/>
    <w:rsid w:val="00B75BD7"/>
    <w:rsid w:val="00B83E9C"/>
    <w:rsid w:val="00B85986"/>
    <w:rsid w:val="00B86FB6"/>
    <w:rsid w:val="00B90169"/>
    <w:rsid w:val="00B921F7"/>
    <w:rsid w:val="00B9586D"/>
    <w:rsid w:val="00BA1266"/>
    <w:rsid w:val="00BA2445"/>
    <w:rsid w:val="00BA2BDF"/>
    <w:rsid w:val="00BC05CC"/>
    <w:rsid w:val="00BC0649"/>
    <w:rsid w:val="00BC2685"/>
    <w:rsid w:val="00BC4DF5"/>
    <w:rsid w:val="00BC5E11"/>
    <w:rsid w:val="00BD284F"/>
    <w:rsid w:val="00BD534E"/>
    <w:rsid w:val="00BE1A38"/>
    <w:rsid w:val="00BE6BFD"/>
    <w:rsid w:val="00BE72F1"/>
    <w:rsid w:val="00BF3610"/>
    <w:rsid w:val="00BF5A0D"/>
    <w:rsid w:val="00C0137C"/>
    <w:rsid w:val="00C061B5"/>
    <w:rsid w:val="00C067EF"/>
    <w:rsid w:val="00C06C31"/>
    <w:rsid w:val="00C109C1"/>
    <w:rsid w:val="00C1100F"/>
    <w:rsid w:val="00C14EAE"/>
    <w:rsid w:val="00C15204"/>
    <w:rsid w:val="00C15849"/>
    <w:rsid w:val="00C20316"/>
    <w:rsid w:val="00C22B42"/>
    <w:rsid w:val="00C24815"/>
    <w:rsid w:val="00C250CB"/>
    <w:rsid w:val="00C31219"/>
    <w:rsid w:val="00C348B0"/>
    <w:rsid w:val="00C3760C"/>
    <w:rsid w:val="00C4581C"/>
    <w:rsid w:val="00C53B37"/>
    <w:rsid w:val="00C544C5"/>
    <w:rsid w:val="00C54A58"/>
    <w:rsid w:val="00C57766"/>
    <w:rsid w:val="00C75DF6"/>
    <w:rsid w:val="00C77D74"/>
    <w:rsid w:val="00C85063"/>
    <w:rsid w:val="00C8670F"/>
    <w:rsid w:val="00C87050"/>
    <w:rsid w:val="00C90781"/>
    <w:rsid w:val="00C934D9"/>
    <w:rsid w:val="00CA3E31"/>
    <w:rsid w:val="00CA5733"/>
    <w:rsid w:val="00CA5E1A"/>
    <w:rsid w:val="00CA63BC"/>
    <w:rsid w:val="00CB24F2"/>
    <w:rsid w:val="00CB2BFF"/>
    <w:rsid w:val="00CB44A3"/>
    <w:rsid w:val="00CB672B"/>
    <w:rsid w:val="00CC0D81"/>
    <w:rsid w:val="00CC42B3"/>
    <w:rsid w:val="00CC42B9"/>
    <w:rsid w:val="00CC54B3"/>
    <w:rsid w:val="00CD57F0"/>
    <w:rsid w:val="00CE0C54"/>
    <w:rsid w:val="00CE2842"/>
    <w:rsid w:val="00CE3C64"/>
    <w:rsid w:val="00CF2ECB"/>
    <w:rsid w:val="00CF57A2"/>
    <w:rsid w:val="00CF6FEB"/>
    <w:rsid w:val="00D02413"/>
    <w:rsid w:val="00D030BD"/>
    <w:rsid w:val="00D043BA"/>
    <w:rsid w:val="00D07773"/>
    <w:rsid w:val="00D14FD9"/>
    <w:rsid w:val="00D22964"/>
    <w:rsid w:val="00D2751C"/>
    <w:rsid w:val="00D30859"/>
    <w:rsid w:val="00D31280"/>
    <w:rsid w:val="00D3139B"/>
    <w:rsid w:val="00D33241"/>
    <w:rsid w:val="00D353AF"/>
    <w:rsid w:val="00D36E89"/>
    <w:rsid w:val="00D40ED7"/>
    <w:rsid w:val="00D43B8F"/>
    <w:rsid w:val="00D460B8"/>
    <w:rsid w:val="00D46A7C"/>
    <w:rsid w:val="00D47A28"/>
    <w:rsid w:val="00D47BC2"/>
    <w:rsid w:val="00D52CB7"/>
    <w:rsid w:val="00D555D0"/>
    <w:rsid w:val="00D55620"/>
    <w:rsid w:val="00D57B05"/>
    <w:rsid w:val="00D57B1A"/>
    <w:rsid w:val="00D6047B"/>
    <w:rsid w:val="00D64254"/>
    <w:rsid w:val="00D64E74"/>
    <w:rsid w:val="00D651F0"/>
    <w:rsid w:val="00D67A2C"/>
    <w:rsid w:val="00D750B0"/>
    <w:rsid w:val="00D80F13"/>
    <w:rsid w:val="00D82A2B"/>
    <w:rsid w:val="00D8423F"/>
    <w:rsid w:val="00D934F6"/>
    <w:rsid w:val="00D956D4"/>
    <w:rsid w:val="00D9747E"/>
    <w:rsid w:val="00DB06CE"/>
    <w:rsid w:val="00DB0795"/>
    <w:rsid w:val="00DB1E6D"/>
    <w:rsid w:val="00DB281F"/>
    <w:rsid w:val="00DB640D"/>
    <w:rsid w:val="00DC39A7"/>
    <w:rsid w:val="00DC5536"/>
    <w:rsid w:val="00DD0C06"/>
    <w:rsid w:val="00DD157B"/>
    <w:rsid w:val="00DD6E9B"/>
    <w:rsid w:val="00DE2900"/>
    <w:rsid w:val="00DE52AE"/>
    <w:rsid w:val="00DE6C52"/>
    <w:rsid w:val="00DE7E7B"/>
    <w:rsid w:val="00DF02C0"/>
    <w:rsid w:val="00DF2CD6"/>
    <w:rsid w:val="00DF39FA"/>
    <w:rsid w:val="00E06699"/>
    <w:rsid w:val="00E11073"/>
    <w:rsid w:val="00E1114D"/>
    <w:rsid w:val="00E13A9C"/>
    <w:rsid w:val="00E13CBB"/>
    <w:rsid w:val="00E146DF"/>
    <w:rsid w:val="00E157CD"/>
    <w:rsid w:val="00E17321"/>
    <w:rsid w:val="00E21267"/>
    <w:rsid w:val="00E237B0"/>
    <w:rsid w:val="00E341DA"/>
    <w:rsid w:val="00E36A58"/>
    <w:rsid w:val="00E41468"/>
    <w:rsid w:val="00E4309F"/>
    <w:rsid w:val="00E431F2"/>
    <w:rsid w:val="00E43459"/>
    <w:rsid w:val="00E46308"/>
    <w:rsid w:val="00E47007"/>
    <w:rsid w:val="00E477EF"/>
    <w:rsid w:val="00E541A1"/>
    <w:rsid w:val="00E5759D"/>
    <w:rsid w:val="00E60F8F"/>
    <w:rsid w:val="00E61377"/>
    <w:rsid w:val="00E62D41"/>
    <w:rsid w:val="00E6441B"/>
    <w:rsid w:val="00E710A4"/>
    <w:rsid w:val="00E73771"/>
    <w:rsid w:val="00E749B9"/>
    <w:rsid w:val="00E756E1"/>
    <w:rsid w:val="00E8064C"/>
    <w:rsid w:val="00E81298"/>
    <w:rsid w:val="00E84F98"/>
    <w:rsid w:val="00E93405"/>
    <w:rsid w:val="00E9427B"/>
    <w:rsid w:val="00E9613B"/>
    <w:rsid w:val="00E96C8F"/>
    <w:rsid w:val="00E96EFE"/>
    <w:rsid w:val="00EA6FB3"/>
    <w:rsid w:val="00EB10A4"/>
    <w:rsid w:val="00EB1DD4"/>
    <w:rsid w:val="00EB77D9"/>
    <w:rsid w:val="00EC04A9"/>
    <w:rsid w:val="00EC32ED"/>
    <w:rsid w:val="00EC3606"/>
    <w:rsid w:val="00EC4D61"/>
    <w:rsid w:val="00EC79AD"/>
    <w:rsid w:val="00ED093A"/>
    <w:rsid w:val="00ED23FD"/>
    <w:rsid w:val="00ED4F4C"/>
    <w:rsid w:val="00ED7B0C"/>
    <w:rsid w:val="00EE1F22"/>
    <w:rsid w:val="00EF0D4D"/>
    <w:rsid w:val="00EF1A0B"/>
    <w:rsid w:val="00EF3D2E"/>
    <w:rsid w:val="00EF6194"/>
    <w:rsid w:val="00F03A09"/>
    <w:rsid w:val="00F05E8C"/>
    <w:rsid w:val="00F21681"/>
    <w:rsid w:val="00F21D96"/>
    <w:rsid w:val="00F255CA"/>
    <w:rsid w:val="00F3643B"/>
    <w:rsid w:val="00F43596"/>
    <w:rsid w:val="00F47AB2"/>
    <w:rsid w:val="00F5219F"/>
    <w:rsid w:val="00F5261A"/>
    <w:rsid w:val="00F54019"/>
    <w:rsid w:val="00F5462D"/>
    <w:rsid w:val="00F56451"/>
    <w:rsid w:val="00F6225B"/>
    <w:rsid w:val="00F63135"/>
    <w:rsid w:val="00F654E2"/>
    <w:rsid w:val="00F65628"/>
    <w:rsid w:val="00F66B1F"/>
    <w:rsid w:val="00F707FB"/>
    <w:rsid w:val="00F769E0"/>
    <w:rsid w:val="00F80116"/>
    <w:rsid w:val="00F84A1D"/>
    <w:rsid w:val="00F91083"/>
    <w:rsid w:val="00FA0D6F"/>
    <w:rsid w:val="00FA244D"/>
    <w:rsid w:val="00FA2AA5"/>
    <w:rsid w:val="00FA6425"/>
    <w:rsid w:val="00FB0BBC"/>
    <w:rsid w:val="00FB6131"/>
    <w:rsid w:val="00FC4864"/>
    <w:rsid w:val="00FC61EA"/>
    <w:rsid w:val="00FD075D"/>
    <w:rsid w:val="00FD1410"/>
    <w:rsid w:val="00FD58FA"/>
    <w:rsid w:val="00FD66E1"/>
    <w:rsid w:val="00FD7EDD"/>
    <w:rsid w:val="00FE4648"/>
    <w:rsid w:val="00FF2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7701B26"/>
  <w15:docId w15:val="{D545EDCF-AF36-467C-BD8B-5B5CA26BF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62CB"/>
    <w:pPr>
      <w:suppressAutoHyphens/>
      <w:spacing w:after="200" w:line="276" w:lineRule="auto"/>
    </w:pPr>
    <w:rPr>
      <w:rFonts w:ascii="Calibri" w:hAnsi="Calibri"/>
      <w:sz w:val="22"/>
      <w:szCs w:val="22"/>
    </w:rPr>
  </w:style>
  <w:style w:type="paragraph" w:styleId="Nagwek1">
    <w:name w:val="heading 1"/>
    <w:basedOn w:val="Normalny"/>
    <w:qFormat/>
    <w:rsid w:val="004116BA"/>
    <w:pPr>
      <w:keepNext/>
      <w:tabs>
        <w:tab w:val="left" w:pos="5269"/>
      </w:tabs>
      <w:spacing w:after="0" w:line="360" w:lineRule="auto"/>
      <w:outlineLvl w:val="0"/>
    </w:pPr>
    <w:rPr>
      <w:rFonts w:ascii="Times New Roman" w:hAnsi="Times New Roman"/>
      <w:b/>
      <w:sz w:val="24"/>
      <w:szCs w:val="20"/>
    </w:rPr>
  </w:style>
  <w:style w:type="paragraph" w:styleId="Nagwek2">
    <w:name w:val="heading 2"/>
    <w:basedOn w:val="Normalny"/>
    <w:qFormat/>
    <w:rsid w:val="004116BA"/>
    <w:pPr>
      <w:keepNext/>
      <w:keepLines/>
      <w:spacing w:before="40" w:after="0"/>
      <w:outlineLvl w:val="1"/>
    </w:pPr>
    <w:rPr>
      <w:rFonts w:ascii="Cambria" w:eastAsia="font1284" w:hAnsi="Cambria" w:cs="font1284"/>
      <w:color w:val="365F9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4116BA"/>
  </w:style>
  <w:style w:type="character" w:customStyle="1" w:styleId="Nagwek1Znak">
    <w:name w:val="Nagłówek 1 Znak"/>
    <w:rsid w:val="004116B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rsid w:val="004116BA"/>
    <w:rPr>
      <w:rFonts w:ascii="Cambria" w:eastAsia="font1284" w:hAnsi="Cambria" w:cs="font1284"/>
      <w:color w:val="365F91"/>
      <w:sz w:val="26"/>
      <w:szCs w:val="26"/>
      <w:lang w:eastAsia="pl-PL"/>
    </w:rPr>
  </w:style>
  <w:style w:type="character" w:styleId="Hipercze">
    <w:name w:val="Hyperlink"/>
    <w:rsid w:val="004116BA"/>
    <w:rPr>
      <w:color w:val="0000FF"/>
      <w:u w:val="single"/>
    </w:rPr>
  </w:style>
  <w:style w:type="character" w:customStyle="1" w:styleId="TekstpodstawowyZnak">
    <w:name w:val="Tekst podstawowy Znak"/>
    <w:rsid w:val="004116B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uiPriority w:val="99"/>
    <w:rsid w:val="004116BA"/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uiPriority w:val="99"/>
    <w:rsid w:val="004116BA"/>
    <w:rPr>
      <w:rFonts w:ascii="Calibri" w:eastAsia="Times New Roman" w:hAnsi="Calibri" w:cs="Times New Roman"/>
      <w:lang w:eastAsia="pl-PL"/>
    </w:rPr>
  </w:style>
  <w:style w:type="character" w:customStyle="1" w:styleId="TekstdymkaZnak">
    <w:name w:val="Tekst dymka Znak"/>
    <w:rsid w:val="004116B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ListLabel1">
    <w:name w:val="ListLabel 1"/>
    <w:rsid w:val="004116BA"/>
    <w:rPr>
      <w:b/>
      <w:sz w:val="22"/>
    </w:rPr>
  </w:style>
  <w:style w:type="character" w:customStyle="1" w:styleId="ListLabel2">
    <w:name w:val="ListLabel 2"/>
    <w:rsid w:val="004116BA"/>
    <w:rPr>
      <w:rFonts w:eastAsia="Calibri" w:cs="Calibri"/>
      <w:b/>
      <w:i w:val="0"/>
      <w:strike w:val="0"/>
      <w:dstrike w:val="0"/>
      <w:color w:val="000000"/>
      <w:position w:val="0"/>
      <w:sz w:val="22"/>
      <w:szCs w:val="20"/>
      <w:highlight w:val="white"/>
      <w:u w:val="none" w:color="000000"/>
      <w:vertAlign w:val="baseline"/>
    </w:rPr>
  </w:style>
  <w:style w:type="character" w:customStyle="1" w:styleId="ListLabel3">
    <w:name w:val="ListLabel 3"/>
    <w:rsid w:val="004116BA"/>
    <w:rPr>
      <w:rFonts w:eastAsia="Arial" w:cs="Arial"/>
      <w:b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">
    <w:name w:val="ListLabel 4"/>
    <w:rsid w:val="004116BA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5">
    <w:name w:val="ListLabel 5"/>
    <w:rsid w:val="004116BA"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">
    <w:name w:val="ListLabel 6"/>
    <w:rsid w:val="004116BA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7">
    <w:name w:val="ListLabel 7"/>
    <w:rsid w:val="004116BA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8">
    <w:name w:val="ListLabel 8"/>
    <w:rsid w:val="004116BA"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9">
    <w:name w:val="ListLabel 9"/>
    <w:rsid w:val="004116BA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10">
    <w:name w:val="ListLabel 10"/>
    <w:rsid w:val="004116BA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11">
    <w:name w:val="ListLabel 11"/>
    <w:rsid w:val="004116BA"/>
    <w:rPr>
      <w:rFonts w:eastAsia="Times New Roman" w:cs="Times New Roman"/>
      <w:b/>
      <w:bCs/>
      <w:i w:val="0"/>
      <w:strike w:val="0"/>
      <w:dstrike w:val="0"/>
      <w:color w:val="00000A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2">
    <w:name w:val="ListLabel 12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3">
    <w:name w:val="ListLabel 13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4">
    <w:name w:val="ListLabel 14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5">
    <w:name w:val="ListLabel 15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6">
    <w:name w:val="ListLabel 16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7">
    <w:name w:val="ListLabel 17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8">
    <w:name w:val="ListLabel 18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9">
    <w:name w:val="ListLabel 19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20">
    <w:name w:val="ListLabel 20"/>
    <w:rsid w:val="004116BA"/>
    <w:rPr>
      <w:b w:val="0"/>
      <w:sz w:val="22"/>
    </w:rPr>
  </w:style>
  <w:style w:type="character" w:customStyle="1" w:styleId="ListLabel21">
    <w:name w:val="ListLabel 21"/>
    <w:rsid w:val="004116BA"/>
    <w:rPr>
      <w:b w:val="0"/>
      <w:sz w:val="22"/>
    </w:rPr>
  </w:style>
  <w:style w:type="character" w:customStyle="1" w:styleId="ListLabel22">
    <w:name w:val="ListLabel 22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3">
    <w:name w:val="ListLabel 23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4">
    <w:name w:val="ListLabel 24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5">
    <w:name w:val="ListLabel 25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6">
    <w:name w:val="ListLabel 26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7">
    <w:name w:val="ListLabel 27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8">
    <w:name w:val="ListLabel 28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9">
    <w:name w:val="ListLabel 29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0">
    <w:name w:val="ListLabel 30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1">
    <w:name w:val="ListLabel 31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2">
    <w:name w:val="ListLabel 32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3">
    <w:name w:val="ListLabel 33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4">
    <w:name w:val="ListLabel 34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5">
    <w:name w:val="ListLabel 35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6">
    <w:name w:val="ListLabel 36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7">
    <w:name w:val="ListLabel 37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8">
    <w:name w:val="ListLabel 38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9">
    <w:name w:val="ListLabel 39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0">
    <w:name w:val="ListLabel 40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1">
    <w:name w:val="ListLabel 41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2">
    <w:name w:val="ListLabel 42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3">
    <w:name w:val="ListLabel 43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4">
    <w:name w:val="ListLabel 44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5">
    <w:name w:val="ListLabel 45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6">
    <w:name w:val="ListLabel 46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7">
    <w:name w:val="ListLabel 47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8">
    <w:name w:val="ListLabel 48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9">
    <w:name w:val="ListLabel 49"/>
    <w:rsid w:val="004116BA"/>
    <w:rPr>
      <w:rFonts w:cs="Times New Roman"/>
      <w:b w:val="0"/>
      <w:i w:val="0"/>
      <w:sz w:val="22"/>
    </w:rPr>
  </w:style>
  <w:style w:type="character" w:customStyle="1" w:styleId="ListLabel50">
    <w:name w:val="ListLabel 50"/>
    <w:rsid w:val="004116BA"/>
    <w:rPr>
      <w:rFonts w:eastAsia="Times New Roman" w:cs="Calibri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1">
    <w:name w:val="ListLabel 51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2">
    <w:name w:val="ListLabel 52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3">
    <w:name w:val="ListLabel 53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4">
    <w:name w:val="ListLabel 54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5">
    <w:name w:val="ListLabel 55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6">
    <w:name w:val="ListLabel 56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7">
    <w:name w:val="ListLabel 57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8">
    <w:name w:val="ListLabel 58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9">
    <w:name w:val="ListLabel 59"/>
    <w:rsid w:val="004116BA"/>
    <w:rPr>
      <w:rFonts w:eastAsia="Times New Roman" w:cs="Calibri"/>
      <w:b w:val="0"/>
      <w:i w:val="0"/>
      <w:strike w:val="0"/>
      <w:dstrike w:val="0"/>
      <w:color w:val="000000"/>
      <w:position w:val="0"/>
      <w:sz w:val="22"/>
      <w:szCs w:val="20"/>
      <w:highlight w:val="white"/>
      <w:u w:val="none" w:color="000000"/>
      <w:vertAlign w:val="baseline"/>
    </w:rPr>
  </w:style>
  <w:style w:type="character" w:customStyle="1" w:styleId="ListLabel60">
    <w:name w:val="ListLabel 60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1">
    <w:name w:val="ListLabel 61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2">
    <w:name w:val="ListLabel 62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3">
    <w:name w:val="ListLabel 63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4">
    <w:name w:val="ListLabel 64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5">
    <w:name w:val="ListLabel 65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6">
    <w:name w:val="ListLabel 66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7">
    <w:name w:val="ListLabel 67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8">
    <w:name w:val="ListLabel 68"/>
    <w:rsid w:val="004116BA"/>
    <w:rPr>
      <w:rFonts w:eastAsia="Times New Roman" w:cs="Calibri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69">
    <w:name w:val="ListLabel 69"/>
    <w:rsid w:val="004116BA"/>
    <w:rPr>
      <w:rFonts w:eastAsia="Times New Roman" w:cs="Calibri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0">
    <w:name w:val="ListLabel 70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1">
    <w:name w:val="ListLabel 71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2">
    <w:name w:val="ListLabel 72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3">
    <w:name w:val="ListLabel 73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4">
    <w:name w:val="ListLabel 74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5">
    <w:name w:val="ListLabel 75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6">
    <w:name w:val="ListLabel 76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7">
    <w:name w:val="ListLabel 77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8">
    <w:name w:val="ListLabel 78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9">
    <w:name w:val="ListLabel 79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0">
    <w:name w:val="ListLabel 80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1">
    <w:name w:val="ListLabel 81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2">
    <w:name w:val="ListLabel 82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3">
    <w:name w:val="ListLabel 83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4">
    <w:name w:val="ListLabel 84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5">
    <w:name w:val="ListLabel 85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6">
    <w:name w:val="ListLabel 86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7">
    <w:name w:val="ListLabel 87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8">
    <w:name w:val="ListLabel 88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9">
    <w:name w:val="ListLabel 89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0">
    <w:name w:val="ListLabel 90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1">
    <w:name w:val="ListLabel 91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2">
    <w:name w:val="ListLabel 92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3">
    <w:name w:val="ListLabel 93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4">
    <w:name w:val="ListLabel 94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paragraph" w:customStyle="1" w:styleId="Nagwek10">
    <w:name w:val="Nagłówek1"/>
    <w:basedOn w:val="Normalny"/>
    <w:next w:val="Tekstpodstawowy"/>
    <w:rsid w:val="004116B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4116BA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styleId="Lista">
    <w:name w:val="List"/>
    <w:basedOn w:val="Tekstpodstawowy"/>
    <w:rsid w:val="004116BA"/>
    <w:rPr>
      <w:rFonts w:cs="Arial"/>
    </w:rPr>
  </w:style>
  <w:style w:type="paragraph" w:styleId="Legenda">
    <w:name w:val="caption"/>
    <w:basedOn w:val="Normalny"/>
    <w:qFormat/>
    <w:rsid w:val="004116B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rsid w:val="004116BA"/>
    <w:pPr>
      <w:suppressLineNumbers/>
    </w:pPr>
    <w:rPr>
      <w:rFonts w:cs="Arial"/>
    </w:rPr>
  </w:style>
  <w:style w:type="paragraph" w:customStyle="1" w:styleId="Akapitzlist1">
    <w:name w:val="Akapit z listą1"/>
    <w:basedOn w:val="Normalny"/>
    <w:rsid w:val="004116BA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4116BA"/>
    <w:pPr>
      <w:suppressAutoHyphens/>
    </w:pPr>
    <w:rPr>
      <w:rFonts w:eastAsia="Calibri"/>
      <w:color w:val="000000"/>
      <w:sz w:val="24"/>
      <w:szCs w:val="24"/>
      <w:lang w:eastAsia="en-US"/>
    </w:rPr>
  </w:style>
  <w:style w:type="paragraph" w:customStyle="1" w:styleId="BodyText21">
    <w:name w:val="Body Text 21"/>
    <w:basedOn w:val="Normalny"/>
    <w:rsid w:val="004116BA"/>
    <w:pPr>
      <w:tabs>
        <w:tab w:val="left" w:pos="0"/>
      </w:tabs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paragraph" w:styleId="Stopka">
    <w:name w:val="footer"/>
    <w:basedOn w:val="Normalny"/>
    <w:uiPriority w:val="99"/>
    <w:rsid w:val="004116BA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ezodstpw1">
    <w:name w:val="Bez odstępów1"/>
    <w:rsid w:val="004116BA"/>
    <w:pPr>
      <w:suppressAutoHyphens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uiPriority w:val="99"/>
    <w:rsid w:val="004116BA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dymka1">
    <w:name w:val="Tekst dymka1"/>
    <w:basedOn w:val="Normalny"/>
    <w:rsid w:val="004116B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rsid w:val="004116BA"/>
  </w:style>
  <w:style w:type="paragraph" w:styleId="Tekstdymka">
    <w:name w:val="Balloon Text"/>
    <w:basedOn w:val="Normalny"/>
    <w:link w:val="TekstdymkaZnak1"/>
    <w:uiPriority w:val="99"/>
    <w:semiHidden/>
    <w:unhideWhenUsed/>
    <w:rsid w:val="000A33B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1">
    <w:name w:val="Tekst dymka Znak1"/>
    <w:link w:val="Tekstdymka"/>
    <w:uiPriority w:val="99"/>
    <w:semiHidden/>
    <w:rsid w:val="000A33B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025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28773B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Pogrubienie">
    <w:name w:val="Strong"/>
    <w:uiPriority w:val="22"/>
    <w:qFormat/>
    <w:rsid w:val="0028773B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7B0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D7B0C"/>
    <w:rPr>
      <w:rFonts w:ascii="Calibri" w:hAnsi="Calibri"/>
    </w:rPr>
  </w:style>
  <w:style w:type="character" w:styleId="Odwoanieprzypisukocowego">
    <w:name w:val="endnote reference"/>
    <w:uiPriority w:val="99"/>
    <w:semiHidden/>
    <w:unhideWhenUsed/>
    <w:rsid w:val="00ED7B0C"/>
    <w:rPr>
      <w:vertAlign w:val="superscript"/>
    </w:rPr>
  </w:style>
  <w:style w:type="paragraph" w:styleId="Akapitzlist">
    <w:name w:val="List Paragraph"/>
    <w:basedOn w:val="Normalny"/>
    <w:uiPriority w:val="34"/>
    <w:qFormat/>
    <w:rsid w:val="00242B55"/>
    <w:pPr>
      <w:suppressAutoHyphens w:val="0"/>
      <w:ind w:left="720"/>
      <w:contextualSpacing/>
    </w:pPr>
    <w:rPr>
      <w:rFonts w:eastAsia="Calibri"/>
      <w:lang w:eastAsia="en-US"/>
    </w:rPr>
  </w:style>
  <w:style w:type="paragraph" w:styleId="Poprawka">
    <w:name w:val="Revision"/>
    <w:hidden/>
    <w:uiPriority w:val="99"/>
    <w:semiHidden/>
    <w:rsid w:val="00E341DA"/>
    <w:rPr>
      <w:rFonts w:ascii="Calibri" w:hAnsi="Calibri"/>
      <w:sz w:val="22"/>
      <w:szCs w:val="22"/>
    </w:rPr>
  </w:style>
  <w:style w:type="character" w:styleId="Odwoaniedokomentarza">
    <w:name w:val="annotation reference"/>
    <w:uiPriority w:val="99"/>
    <w:semiHidden/>
    <w:unhideWhenUsed/>
    <w:rsid w:val="00E341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41D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341DA"/>
    <w:rPr>
      <w:rFonts w:ascii="Calibri" w:hAnsi="Calibr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41D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41DA"/>
    <w:rPr>
      <w:rFonts w:ascii="Calibri" w:hAnsi="Calibri"/>
      <w:b/>
      <w:bCs/>
    </w:rPr>
  </w:style>
  <w:style w:type="character" w:styleId="Tekstzastpczy">
    <w:name w:val="Placeholder Text"/>
    <w:basedOn w:val="Domylnaczcionkaakapitu"/>
    <w:uiPriority w:val="99"/>
    <w:semiHidden/>
    <w:rsid w:val="00377D16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3AA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3AA3"/>
    <w:rPr>
      <w:rFonts w:ascii="Calibri" w:hAnsi="Calibri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73AA3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AD34F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E58A03-B8DD-42FE-BDC1-870E2DF87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1247</TotalTime>
  <Pages>1</Pages>
  <Words>95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Monika Bogacka</cp:lastModifiedBy>
  <cp:revision>110</cp:revision>
  <cp:lastPrinted>2021-03-05T13:00:00Z</cp:lastPrinted>
  <dcterms:created xsi:type="dcterms:W3CDTF">2025-03-14T09:29:00Z</dcterms:created>
  <dcterms:modified xsi:type="dcterms:W3CDTF">2026-02-03T06:47:00Z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